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6CA91" w14:textId="44A8D974" w:rsidR="009A4DCA" w:rsidRPr="00FD07F9" w:rsidRDefault="009A4DCA">
      <w:pPr>
        <w:rPr>
          <w:rFonts w:ascii="Arial" w:hAnsi="Arial" w:cs="Arial"/>
          <w:b/>
          <w:sz w:val="32"/>
        </w:rPr>
      </w:pPr>
    </w:p>
    <w:p w14:paraId="72EDB41E" w14:textId="77777777" w:rsidR="00684CBD" w:rsidRPr="00336E74" w:rsidRDefault="00684CBD" w:rsidP="00B81273">
      <w:pPr>
        <w:rPr>
          <w:rFonts w:cs="Arial"/>
          <w:b/>
          <w:color w:val="C00000"/>
          <w:sz w:val="32"/>
        </w:rPr>
      </w:pPr>
      <w:r w:rsidRPr="00336E74">
        <w:rPr>
          <w:rFonts w:cs="Arial"/>
          <w:b/>
          <w:color w:val="C00000"/>
          <w:sz w:val="32"/>
        </w:rPr>
        <w:t xml:space="preserve">Enterprising Skills and Entrepreneur Attributes </w:t>
      </w:r>
    </w:p>
    <w:p w14:paraId="6E404DE9" w14:textId="23FBB035" w:rsidR="00B81273" w:rsidRPr="00336E74" w:rsidRDefault="00684CBD" w:rsidP="00B81273">
      <w:pPr>
        <w:rPr>
          <w:rFonts w:cs="Arial"/>
          <w:b/>
          <w:color w:val="C00000"/>
          <w:sz w:val="32"/>
        </w:rPr>
      </w:pPr>
      <w:r w:rsidRPr="00336E74">
        <w:rPr>
          <w:rFonts w:cs="Arial"/>
          <w:b/>
          <w:color w:val="C00000"/>
          <w:sz w:val="32"/>
        </w:rPr>
        <w:t xml:space="preserve">for Researchers </w:t>
      </w:r>
      <w:r w:rsidR="00330D4C">
        <w:rPr>
          <w:rFonts w:cs="Arial"/>
          <w:b/>
          <w:color w:val="C00000"/>
          <w:sz w:val="32"/>
        </w:rPr>
        <w:t xml:space="preserve">Online </w:t>
      </w:r>
      <w:r w:rsidRPr="00336E74">
        <w:rPr>
          <w:rFonts w:cs="Arial"/>
          <w:b/>
          <w:color w:val="C00000"/>
          <w:sz w:val="32"/>
        </w:rPr>
        <w:t>Bootcamp</w:t>
      </w:r>
    </w:p>
    <w:p w14:paraId="4E00F349" w14:textId="77777777" w:rsidR="00383BCF" w:rsidRDefault="00330D4C" w:rsidP="00383BCF">
      <w:pPr>
        <w:rPr>
          <w:rFonts w:cs="Arial"/>
          <w:b/>
          <w:i/>
          <w:iCs/>
          <w:color w:val="1F497D" w:themeColor="text2"/>
        </w:rPr>
      </w:pPr>
      <w:r w:rsidRPr="00383BCF">
        <w:rPr>
          <w:rFonts w:cs="Arial"/>
          <w:b/>
          <w:i/>
          <w:iCs/>
          <w:color w:val="1F497D" w:themeColor="text2"/>
        </w:rPr>
        <w:t xml:space="preserve">10 – 21 August 2020  </w:t>
      </w:r>
    </w:p>
    <w:p w14:paraId="0A4B253A" w14:textId="53931E5F" w:rsidR="00DE33AC" w:rsidRPr="00383BCF" w:rsidRDefault="00383BCF" w:rsidP="00383BCF">
      <w:pPr>
        <w:rPr>
          <w:rFonts w:cs="Arial"/>
          <w:b/>
          <w:i/>
          <w:iCs/>
          <w:color w:val="1F497D" w:themeColor="text2"/>
        </w:rPr>
      </w:pPr>
      <w:r w:rsidRPr="00383BCF">
        <w:rPr>
          <w:rFonts w:cs="Arial"/>
          <w:b/>
          <w:i/>
          <w:iCs/>
          <w:color w:val="1F497D" w:themeColor="text2"/>
        </w:rPr>
        <w:t>Delivering Live online by Imperial College London</w:t>
      </w:r>
    </w:p>
    <w:p w14:paraId="06E6B997" w14:textId="77777777" w:rsidR="00383BCF" w:rsidRDefault="00383BCF" w:rsidP="00883895">
      <w:pPr>
        <w:jc w:val="both"/>
        <w:rPr>
          <w:rFonts w:cs="Arial"/>
          <w:color w:val="000000"/>
          <w:sz w:val="22"/>
          <w:szCs w:val="22"/>
        </w:rPr>
      </w:pPr>
    </w:p>
    <w:p w14:paraId="7807E02F" w14:textId="77777777" w:rsidR="008E134C" w:rsidRPr="00330D4C" w:rsidRDefault="008E134C" w:rsidP="008E134C">
      <w:pPr>
        <w:jc w:val="both"/>
        <w:rPr>
          <w:rFonts w:eastAsia="Times New Roman" w:cs="Arial"/>
          <w:sz w:val="22"/>
          <w:szCs w:val="22"/>
          <w:lang w:val="en-US" w:eastAsia="en-GB"/>
        </w:rPr>
      </w:pPr>
      <w:r w:rsidRPr="00330D4C">
        <w:rPr>
          <w:rFonts w:eastAsia="Times New Roman" w:cs="Arial"/>
          <w:sz w:val="22"/>
          <w:szCs w:val="22"/>
          <w:lang w:val="en-US" w:eastAsia="en-GB"/>
        </w:rPr>
        <w:t>Application form:</w:t>
      </w:r>
    </w:p>
    <w:p w14:paraId="6130576B" w14:textId="77777777" w:rsidR="008E134C" w:rsidRPr="00330D4C" w:rsidRDefault="008E134C" w:rsidP="008E134C">
      <w:pPr>
        <w:jc w:val="both"/>
        <w:rPr>
          <w:rFonts w:eastAsia="Times New Roman" w:cs="Arial"/>
          <w:sz w:val="22"/>
          <w:szCs w:val="22"/>
          <w:lang w:val="en-U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5885"/>
      </w:tblGrid>
      <w:tr w:rsidR="008E134C" w:rsidRPr="00330D4C" w14:paraId="729FD643" w14:textId="77777777" w:rsidTr="00E20A1E">
        <w:trPr>
          <w:trHeight w:val="484"/>
        </w:trPr>
        <w:tc>
          <w:tcPr>
            <w:tcW w:w="2405" w:type="dxa"/>
          </w:tcPr>
          <w:p w14:paraId="169696E4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2A275556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Surname</w:t>
            </w:r>
          </w:p>
          <w:p w14:paraId="42019A09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527F2449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4AEB3094" w14:textId="77777777" w:rsidTr="00E20A1E">
        <w:tc>
          <w:tcPr>
            <w:tcW w:w="2405" w:type="dxa"/>
          </w:tcPr>
          <w:p w14:paraId="78EBCF0F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09736312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First Name</w:t>
            </w:r>
          </w:p>
          <w:p w14:paraId="2AAC5D51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3184B39C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5D0C7E2B" w14:textId="77777777" w:rsidTr="00E20A1E">
        <w:tc>
          <w:tcPr>
            <w:tcW w:w="2405" w:type="dxa"/>
          </w:tcPr>
          <w:p w14:paraId="3BB36D7D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6D7C3870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Name in Chinese</w:t>
            </w:r>
          </w:p>
          <w:p w14:paraId="518E0D55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51A25E67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4BED6F7D" w14:textId="77777777" w:rsidTr="00E20A1E">
        <w:tc>
          <w:tcPr>
            <w:tcW w:w="2405" w:type="dxa"/>
          </w:tcPr>
          <w:p w14:paraId="43510EEA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17B5F1F0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Date of Birth</w:t>
            </w:r>
          </w:p>
          <w:p w14:paraId="3A0F503E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78861C02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11139AA7" w14:textId="77777777" w:rsidTr="00E20A1E">
        <w:tc>
          <w:tcPr>
            <w:tcW w:w="2405" w:type="dxa"/>
          </w:tcPr>
          <w:p w14:paraId="6EDAE480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5E7CF763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University</w:t>
            </w:r>
          </w:p>
          <w:p w14:paraId="7B2B7896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0F0F8AA1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4DBE1AB6" w14:textId="395E3894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USTC</w:t>
            </w:r>
          </w:p>
        </w:tc>
      </w:tr>
      <w:tr w:rsidR="008E134C" w:rsidRPr="00330D4C" w14:paraId="438651F8" w14:textId="77777777" w:rsidTr="00E20A1E">
        <w:tc>
          <w:tcPr>
            <w:tcW w:w="2405" w:type="dxa"/>
          </w:tcPr>
          <w:p w14:paraId="3820A6AD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4BC20E7E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 xml:space="preserve">Subject of study </w:t>
            </w:r>
          </w:p>
          <w:p w14:paraId="57A7028E" w14:textId="380C914F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or PhD research topic</w:t>
            </w:r>
          </w:p>
          <w:p w14:paraId="3D19D4E8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2309A186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60C4A390" w14:textId="77777777" w:rsidTr="00E20A1E">
        <w:tc>
          <w:tcPr>
            <w:tcW w:w="2405" w:type="dxa"/>
          </w:tcPr>
          <w:p w14:paraId="13036B17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05301C96" w14:textId="77777777" w:rsidR="008E134C" w:rsidRPr="00330D4C" w:rsidRDefault="008E134C" w:rsidP="00E20A1E">
            <w:pPr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Year of study</w:t>
            </w:r>
          </w:p>
          <w:p w14:paraId="21C5680E" w14:textId="31425C9E" w:rsidR="008E134C" w:rsidRPr="00330D4C" w:rsidRDefault="008E134C" w:rsidP="00E20A1E">
            <w:pPr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(i.e. Master or Year 1, 2, 3 PhD)</w:t>
            </w:r>
          </w:p>
          <w:p w14:paraId="2D35B874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00F20C0B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53AFCAC3" w14:textId="77777777" w:rsidTr="00E20A1E">
        <w:tc>
          <w:tcPr>
            <w:tcW w:w="2405" w:type="dxa"/>
          </w:tcPr>
          <w:p w14:paraId="72C3B389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58CB8D79" w14:textId="77777777" w:rsidR="008E134C" w:rsidRPr="00330D4C" w:rsidRDefault="008E134C" w:rsidP="00E20A1E">
            <w:pPr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English Proficiency</w:t>
            </w:r>
          </w:p>
          <w:p w14:paraId="13FF3ACB" w14:textId="77777777" w:rsidR="008E134C" w:rsidRPr="00330D4C" w:rsidRDefault="008E134C" w:rsidP="00E20A1E">
            <w:pPr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(Please provide proof of certificate or qualification)</w:t>
            </w:r>
          </w:p>
          <w:p w14:paraId="417F3D6F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4964B44C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3765B3CF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08989A9B" w14:textId="77777777" w:rsidTr="00E20A1E">
        <w:tc>
          <w:tcPr>
            <w:tcW w:w="2405" w:type="dxa"/>
          </w:tcPr>
          <w:p w14:paraId="1A028E62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6F1CFC85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Reason for applying</w:t>
            </w:r>
          </w:p>
          <w:p w14:paraId="46107FFD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020AE88D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77882251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3C996701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64115938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  <w:tr w:rsidR="008E134C" w:rsidRPr="00330D4C" w14:paraId="7EC6A6F0" w14:textId="77777777" w:rsidTr="00E20A1E">
        <w:tc>
          <w:tcPr>
            <w:tcW w:w="2405" w:type="dxa"/>
          </w:tcPr>
          <w:p w14:paraId="616FD6F1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1A95C2F4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  <w:r w:rsidRPr="00330D4C">
              <w:rPr>
                <w:rFonts w:eastAsia="Times New Roman" w:cs="Arial"/>
                <w:sz w:val="22"/>
                <w:szCs w:val="22"/>
                <w:lang w:val="en-US" w:eastAsia="en-GB"/>
              </w:rPr>
              <w:t>Contact Email address</w:t>
            </w:r>
          </w:p>
          <w:p w14:paraId="7E64D797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  <w:p w14:paraId="7DAFAA99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  <w:tc>
          <w:tcPr>
            <w:tcW w:w="5885" w:type="dxa"/>
          </w:tcPr>
          <w:p w14:paraId="57309B67" w14:textId="77777777" w:rsidR="008E134C" w:rsidRPr="00330D4C" w:rsidRDefault="008E134C" w:rsidP="00E20A1E">
            <w:pPr>
              <w:jc w:val="both"/>
              <w:rPr>
                <w:rFonts w:eastAsia="Times New Roman" w:cs="Arial"/>
                <w:sz w:val="22"/>
                <w:szCs w:val="22"/>
                <w:lang w:val="en-US" w:eastAsia="en-GB"/>
              </w:rPr>
            </w:pPr>
          </w:p>
        </w:tc>
      </w:tr>
    </w:tbl>
    <w:p w14:paraId="25FF544D" w14:textId="77777777" w:rsidR="008E134C" w:rsidRPr="00330D4C" w:rsidRDefault="008E134C" w:rsidP="008E134C">
      <w:pPr>
        <w:jc w:val="both"/>
        <w:rPr>
          <w:rFonts w:eastAsia="Times New Roman" w:cs="Arial"/>
          <w:sz w:val="22"/>
          <w:szCs w:val="22"/>
          <w:lang w:val="en-US" w:eastAsia="en-GB"/>
        </w:rPr>
      </w:pPr>
    </w:p>
    <w:p w14:paraId="4F51E56A" w14:textId="77777777" w:rsidR="008E134C" w:rsidRPr="00330D4C" w:rsidRDefault="008E134C" w:rsidP="008E134C">
      <w:pPr>
        <w:jc w:val="both"/>
        <w:rPr>
          <w:rFonts w:eastAsia="Times New Roman" w:cs="Arial"/>
          <w:sz w:val="22"/>
          <w:szCs w:val="22"/>
          <w:lang w:val="en-US" w:eastAsia="en-GB"/>
        </w:rPr>
      </w:pPr>
      <w:bookmarkStart w:id="0" w:name="_GoBack"/>
      <w:bookmarkEnd w:id="0"/>
    </w:p>
    <w:p w14:paraId="13DAEC60" w14:textId="7FCFB7C9" w:rsidR="008E134C" w:rsidRPr="00330D4C" w:rsidRDefault="008E134C" w:rsidP="008E134C">
      <w:pPr>
        <w:jc w:val="both"/>
        <w:rPr>
          <w:rFonts w:eastAsia="Times New Roman" w:cs="Arial"/>
          <w:sz w:val="22"/>
          <w:szCs w:val="22"/>
          <w:lang w:val="en-US" w:eastAsia="en-GB"/>
        </w:rPr>
      </w:pPr>
      <w:r w:rsidRPr="00330D4C">
        <w:rPr>
          <w:rFonts w:eastAsia="Times New Roman" w:cs="Arial"/>
          <w:sz w:val="22"/>
          <w:szCs w:val="22"/>
          <w:lang w:val="en-US" w:eastAsia="en-GB"/>
        </w:rPr>
        <w:t>Please send completed application form</w:t>
      </w:r>
      <w:r w:rsidR="00383BCF">
        <w:rPr>
          <w:rFonts w:eastAsia="Times New Roman" w:cs="Arial"/>
          <w:sz w:val="22"/>
          <w:szCs w:val="22"/>
          <w:lang w:val="en-US" w:eastAsia="en-GB"/>
        </w:rPr>
        <w:t xml:space="preserve"> by 17</w:t>
      </w:r>
      <w:r w:rsidR="00383BCF" w:rsidRPr="00383BCF">
        <w:rPr>
          <w:rFonts w:eastAsia="Times New Roman" w:cs="Arial"/>
          <w:sz w:val="22"/>
          <w:szCs w:val="22"/>
          <w:vertAlign w:val="superscript"/>
          <w:lang w:val="en-US" w:eastAsia="en-GB"/>
        </w:rPr>
        <w:t>th</w:t>
      </w:r>
      <w:r w:rsidR="00383BCF">
        <w:rPr>
          <w:rFonts w:eastAsia="Times New Roman" w:cs="Arial"/>
          <w:sz w:val="22"/>
          <w:szCs w:val="22"/>
          <w:lang w:val="en-US" w:eastAsia="en-GB"/>
        </w:rPr>
        <w:t xml:space="preserve"> July 2020</w:t>
      </w:r>
      <w:r w:rsidRPr="00330D4C">
        <w:rPr>
          <w:rFonts w:eastAsia="Times New Roman" w:cs="Arial"/>
          <w:sz w:val="22"/>
          <w:szCs w:val="22"/>
          <w:lang w:val="en-US" w:eastAsia="en-GB"/>
        </w:rPr>
        <w:t xml:space="preserve"> to Jane Wang (</w:t>
      </w:r>
      <w:hyperlink r:id="rId5" w:history="1">
        <w:r w:rsidRPr="00330D4C">
          <w:rPr>
            <w:rStyle w:val="Hyperlink"/>
            <w:rFonts w:eastAsia="Microsoft YaHei"/>
            <w:sz w:val="22"/>
            <w:szCs w:val="22"/>
          </w:rPr>
          <w:t>Jane07@ustc.edu.cn</w:t>
        </w:r>
      </w:hyperlink>
      <w:r w:rsidRPr="00330D4C">
        <w:rPr>
          <w:rFonts w:eastAsia="Times New Roman" w:cs="Arial"/>
          <w:sz w:val="22"/>
          <w:szCs w:val="22"/>
          <w:lang w:val="en-US" w:eastAsia="en-GB"/>
        </w:rPr>
        <w:t>), Office of International Cooperation, USTC.</w:t>
      </w:r>
    </w:p>
    <w:p w14:paraId="50AAE2AF" w14:textId="77777777" w:rsidR="008E134C" w:rsidRPr="00883895" w:rsidRDefault="008E134C" w:rsidP="008E134C">
      <w:pPr>
        <w:jc w:val="both"/>
        <w:rPr>
          <w:rFonts w:ascii="Arial" w:eastAsia="Times New Roman" w:hAnsi="Arial" w:cs="Arial"/>
          <w:sz w:val="22"/>
          <w:szCs w:val="22"/>
          <w:lang w:val="en-US" w:eastAsia="en-GB"/>
        </w:rPr>
      </w:pPr>
    </w:p>
    <w:p w14:paraId="53A7649C" w14:textId="77777777" w:rsidR="006F6E25" w:rsidRDefault="006F6E25" w:rsidP="00883895">
      <w:pPr>
        <w:jc w:val="both"/>
        <w:rPr>
          <w:rFonts w:ascii="Arial" w:hAnsi="Arial" w:cs="Arial"/>
          <w:color w:val="000000"/>
          <w:sz w:val="22"/>
          <w:szCs w:val="22"/>
        </w:rPr>
      </w:pPr>
    </w:p>
    <w:sectPr w:rsidR="006F6E25" w:rsidSect="00E421B6">
      <w:pgSz w:w="11900" w:h="16840"/>
      <w:pgMar w:top="709" w:right="1410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A57209"/>
    <w:multiLevelType w:val="hybridMultilevel"/>
    <w:tmpl w:val="3D72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74B68"/>
    <w:multiLevelType w:val="hybridMultilevel"/>
    <w:tmpl w:val="2ADC8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F1F65"/>
    <w:multiLevelType w:val="hybridMultilevel"/>
    <w:tmpl w:val="6AC0A01C"/>
    <w:lvl w:ilvl="0" w:tplc="A4CCB20E">
      <w:start w:val="3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D222F"/>
    <w:multiLevelType w:val="hybridMultilevel"/>
    <w:tmpl w:val="1C9257A0"/>
    <w:lvl w:ilvl="0" w:tplc="84180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5648C"/>
    <w:multiLevelType w:val="hybridMultilevel"/>
    <w:tmpl w:val="56DC90BC"/>
    <w:lvl w:ilvl="0" w:tplc="46D4A23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159E0"/>
    <w:multiLevelType w:val="hybridMultilevel"/>
    <w:tmpl w:val="DC5EB402"/>
    <w:lvl w:ilvl="0" w:tplc="9F2A96F0">
      <w:start w:val="3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E64ED"/>
    <w:multiLevelType w:val="hybridMultilevel"/>
    <w:tmpl w:val="6ACA6334"/>
    <w:lvl w:ilvl="0" w:tplc="5BDA490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55927"/>
    <w:multiLevelType w:val="hybridMultilevel"/>
    <w:tmpl w:val="ED9C2178"/>
    <w:lvl w:ilvl="0" w:tplc="84180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ADC"/>
    <w:rsid w:val="0000597F"/>
    <w:rsid w:val="0001508D"/>
    <w:rsid w:val="000A4AD0"/>
    <w:rsid w:val="000C0732"/>
    <w:rsid w:val="00101B66"/>
    <w:rsid w:val="00115ACD"/>
    <w:rsid w:val="00156A15"/>
    <w:rsid w:val="001805B4"/>
    <w:rsid w:val="00180DEC"/>
    <w:rsid w:val="001A3291"/>
    <w:rsid w:val="001A466D"/>
    <w:rsid w:val="001B1077"/>
    <w:rsid w:val="001C47F3"/>
    <w:rsid w:val="001D14CB"/>
    <w:rsid w:val="00210230"/>
    <w:rsid w:val="002175B5"/>
    <w:rsid w:val="002565BE"/>
    <w:rsid w:val="002C3153"/>
    <w:rsid w:val="00330D4C"/>
    <w:rsid w:val="00332D9D"/>
    <w:rsid w:val="00336E74"/>
    <w:rsid w:val="00383BCF"/>
    <w:rsid w:val="003849D8"/>
    <w:rsid w:val="004069D0"/>
    <w:rsid w:val="00407AB8"/>
    <w:rsid w:val="004169FA"/>
    <w:rsid w:val="0046640F"/>
    <w:rsid w:val="004A21C6"/>
    <w:rsid w:val="004C31A8"/>
    <w:rsid w:val="004E2B32"/>
    <w:rsid w:val="00515DA8"/>
    <w:rsid w:val="005518BA"/>
    <w:rsid w:val="0058449C"/>
    <w:rsid w:val="00584D64"/>
    <w:rsid w:val="005C0C41"/>
    <w:rsid w:val="005D0898"/>
    <w:rsid w:val="005D29BE"/>
    <w:rsid w:val="00632D66"/>
    <w:rsid w:val="00633C1C"/>
    <w:rsid w:val="00666B1E"/>
    <w:rsid w:val="00684CBD"/>
    <w:rsid w:val="006853BB"/>
    <w:rsid w:val="006D0C5F"/>
    <w:rsid w:val="006E490D"/>
    <w:rsid w:val="006F68C2"/>
    <w:rsid w:val="006F6E25"/>
    <w:rsid w:val="0075362A"/>
    <w:rsid w:val="00756EBA"/>
    <w:rsid w:val="00791E28"/>
    <w:rsid w:val="007E4D89"/>
    <w:rsid w:val="00804FA7"/>
    <w:rsid w:val="008144A7"/>
    <w:rsid w:val="00840C09"/>
    <w:rsid w:val="00866220"/>
    <w:rsid w:val="00883895"/>
    <w:rsid w:val="008B4163"/>
    <w:rsid w:val="008D4E77"/>
    <w:rsid w:val="008E134C"/>
    <w:rsid w:val="008F4520"/>
    <w:rsid w:val="008F7CEA"/>
    <w:rsid w:val="0090614F"/>
    <w:rsid w:val="0091246A"/>
    <w:rsid w:val="009174B1"/>
    <w:rsid w:val="00967C2A"/>
    <w:rsid w:val="009A4BE3"/>
    <w:rsid w:val="009A4DCA"/>
    <w:rsid w:val="009E792B"/>
    <w:rsid w:val="009F3ADC"/>
    <w:rsid w:val="00A244F1"/>
    <w:rsid w:val="00A345D8"/>
    <w:rsid w:val="00A75754"/>
    <w:rsid w:val="00A92543"/>
    <w:rsid w:val="00AA224F"/>
    <w:rsid w:val="00AF00E4"/>
    <w:rsid w:val="00B07ABF"/>
    <w:rsid w:val="00B11B88"/>
    <w:rsid w:val="00B1788C"/>
    <w:rsid w:val="00B32A84"/>
    <w:rsid w:val="00B33BEF"/>
    <w:rsid w:val="00B6444C"/>
    <w:rsid w:val="00B81273"/>
    <w:rsid w:val="00BA2975"/>
    <w:rsid w:val="00BD3D89"/>
    <w:rsid w:val="00BF7441"/>
    <w:rsid w:val="00C23B20"/>
    <w:rsid w:val="00C36A86"/>
    <w:rsid w:val="00C37412"/>
    <w:rsid w:val="00C95EF1"/>
    <w:rsid w:val="00D02783"/>
    <w:rsid w:val="00D3124A"/>
    <w:rsid w:val="00D465F2"/>
    <w:rsid w:val="00DE33AC"/>
    <w:rsid w:val="00E3443F"/>
    <w:rsid w:val="00E421B6"/>
    <w:rsid w:val="00E4743D"/>
    <w:rsid w:val="00E953FD"/>
    <w:rsid w:val="00EF5073"/>
    <w:rsid w:val="00F00E13"/>
    <w:rsid w:val="00F176CB"/>
    <w:rsid w:val="00F26CB7"/>
    <w:rsid w:val="00F37EFF"/>
    <w:rsid w:val="00F44230"/>
    <w:rsid w:val="00FA423E"/>
    <w:rsid w:val="00FB05C8"/>
    <w:rsid w:val="00FD07F9"/>
    <w:rsid w:val="00FD3AB8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7E50D3"/>
  <w14:defaultImageDpi w14:val="300"/>
  <w15:docId w15:val="{2F599CCA-8B5A-415C-8252-C7CCA2C5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C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DCA"/>
    <w:rPr>
      <w:rFonts w:ascii="Tahoma" w:hAnsi="Tahoma" w:cs="Tahoma"/>
      <w:sz w:val="16"/>
      <w:szCs w:val="16"/>
      <w:lang w:val="en-GB"/>
    </w:rPr>
  </w:style>
  <w:style w:type="character" w:customStyle="1" w:styleId="inplacedisplayid4siteid0">
    <w:name w:val="inplacedisplayid4siteid0"/>
    <w:basedOn w:val="DefaultParagraphFont"/>
    <w:rsid w:val="00804FA7"/>
  </w:style>
  <w:style w:type="character" w:styleId="Hyperlink">
    <w:name w:val="Hyperlink"/>
    <w:basedOn w:val="DefaultParagraphFont"/>
    <w:uiPriority w:val="99"/>
    <w:unhideWhenUsed/>
    <w:rsid w:val="00804FA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D07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inplacedisplayid1siteid0">
    <w:name w:val="inplacedisplayid1siteid0"/>
    <w:basedOn w:val="DefaultParagraphFont"/>
    <w:rsid w:val="00A75754"/>
  </w:style>
  <w:style w:type="table" w:styleId="TableGrid">
    <w:name w:val="Table Grid"/>
    <w:basedOn w:val="TableNormal"/>
    <w:uiPriority w:val="59"/>
    <w:rsid w:val="008F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A329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6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836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6977">
                      <w:marLeft w:val="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1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e07@ustc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Guang-Zhong  Yang</dc:creator>
  <cp:lastModifiedBy>Yue, Betty Y S</cp:lastModifiedBy>
  <cp:revision>3</cp:revision>
  <cp:lastPrinted>2017-11-30T13:38:00Z</cp:lastPrinted>
  <dcterms:created xsi:type="dcterms:W3CDTF">2020-06-17T11:15:00Z</dcterms:created>
  <dcterms:modified xsi:type="dcterms:W3CDTF">2020-06-17T11:18:00Z</dcterms:modified>
</cp:coreProperties>
</file>